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7D1F0" w14:textId="7300A899" w:rsidR="00407FBD" w:rsidRPr="002D3950" w:rsidRDefault="00407FBD">
      <w:pPr>
        <w:tabs>
          <w:tab w:val="left" w:pos="1216"/>
          <w:tab w:val="left" w:pos="3757"/>
        </w:tabs>
        <w:rPr>
          <w:rFonts w:ascii="Times New Roman" w:hAnsi="Times New Roman" w:cs="Times New Roman"/>
          <w:sz w:val="22"/>
          <w:szCs w:val="22"/>
        </w:rPr>
      </w:pPr>
      <w:r w:rsidRPr="002D3950">
        <w:rPr>
          <w:rFonts w:ascii="Times New Roman" w:hAnsi="Times New Roman" w:cs="Times New Roman"/>
          <w:sz w:val="22"/>
          <w:szCs w:val="22"/>
        </w:rPr>
        <w:tab/>
      </w:r>
      <w:r w:rsidRPr="002D3950">
        <w:rPr>
          <w:rFonts w:ascii="Times New Roman" w:hAnsi="Times New Roman" w:cs="Times New Roman"/>
          <w:sz w:val="22"/>
          <w:szCs w:val="22"/>
        </w:rPr>
        <w:tab/>
      </w:r>
    </w:p>
    <w:p w14:paraId="26E1611A" w14:textId="1704FA90" w:rsidR="00496A0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Al Dirigente Scolastico</w:t>
      </w:r>
    </w:p>
    <w:p w14:paraId="53A5E06A" w14:textId="108EF3DA" w:rsidR="005C1954" w:rsidRPr="005C1954" w:rsidRDefault="005C1954" w:rsidP="005C1954">
      <w:pPr>
        <w:pStyle w:val="Intestazione"/>
        <w:jc w:val="right"/>
        <w:rPr>
          <w:rFonts w:ascii="Times New Roman" w:hAnsi="Times New Roman" w:cs="Times New Roman"/>
          <w:iCs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>I.C. A. Gramsci di Aprilia</w:t>
      </w:r>
    </w:p>
    <w:p w14:paraId="74BAC825" w14:textId="5864152E" w:rsidR="009C1FD4" w:rsidRPr="002D3950" w:rsidRDefault="009C1FD4" w:rsidP="009C1FD4">
      <w:pPr>
        <w:pStyle w:val="Intestazione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0EBE31AE" w14:textId="77777777" w:rsidR="00471ABB" w:rsidRPr="006B3040" w:rsidRDefault="00471ABB" w:rsidP="00036627">
      <w:pPr>
        <w:ind w:firstLine="6379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14:paraId="72688744" w14:textId="2F1A2C8C" w:rsidR="005C1954" w:rsidRDefault="005C1954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  <w:r w:rsidRPr="005C1954"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  <w:t>Domanda di partecipazione</w:t>
      </w:r>
    </w:p>
    <w:p w14:paraId="0FA117A2" w14:textId="77777777" w:rsidR="009361C3" w:rsidRPr="005C1954" w:rsidRDefault="009361C3" w:rsidP="005C1954">
      <w:pPr>
        <w:ind w:leftChars="-1" w:hangingChars="1" w:hanging="2"/>
        <w:jc w:val="center"/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</w:pPr>
    </w:p>
    <w:p w14:paraId="30F0DE43" w14:textId="529D6CC5" w:rsidR="001244CC" w:rsidRDefault="00BD5ECB" w:rsidP="001244CC">
      <w:pPr>
        <w:jc w:val="both"/>
        <w:rPr>
          <w:rFonts w:ascii="Times New Roman" w:eastAsia="Calibri" w:hAnsi="Times New Roman" w:cs="Times New Roman"/>
          <w:b/>
          <w:lang w:eastAsia="en-US"/>
        </w:rPr>
      </w:pPr>
      <w:bookmarkStart w:id="0" w:name="_Hlk158558001"/>
      <w:r w:rsidRPr="00BD5ECB">
        <w:rPr>
          <w:rFonts w:ascii="Times New Roman" w:eastAsia="Calibri" w:hAnsi="Times New Roman" w:cs="Times New Roman"/>
          <w:b/>
          <w:lang w:eastAsia="en-US"/>
        </w:rPr>
        <w:t>Avviso rivolto al personale interno di selezione di docenti esperti e tutor Linea di intervento A - Percorsi di orientamento e formazione per il potenziamento delle competenze STEM, digitali e di innovazione DM 65/2023</w:t>
      </w:r>
      <w:r w:rsidR="00A502D6">
        <w:rPr>
          <w:rFonts w:ascii="Times New Roman" w:eastAsia="Calibri" w:hAnsi="Times New Roman" w:cs="Times New Roman"/>
          <w:b/>
          <w:lang w:eastAsia="en-US"/>
        </w:rPr>
        <w:t xml:space="preserve"> </w:t>
      </w:r>
      <w:r w:rsidR="00A502D6" w:rsidRPr="00F26ED9">
        <w:rPr>
          <w:rFonts w:ascii="Times New Roman" w:eastAsia="Calibri" w:hAnsi="Times New Roman" w:cs="Times New Roman"/>
          <w:b/>
          <w:lang w:eastAsia="en-US"/>
        </w:rPr>
        <w:t>prot. n. 000</w:t>
      </w:r>
      <w:r w:rsidR="00F26ED9" w:rsidRPr="00F26ED9">
        <w:rPr>
          <w:rFonts w:ascii="Times New Roman" w:eastAsia="Calibri" w:hAnsi="Times New Roman" w:cs="Times New Roman"/>
          <w:b/>
          <w:lang w:eastAsia="en-US"/>
        </w:rPr>
        <w:t>8856</w:t>
      </w:r>
      <w:r w:rsidR="00A502D6" w:rsidRPr="00F26ED9">
        <w:rPr>
          <w:rFonts w:ascii="Times New Roman" w:eastAsia="Calibri" w:hAnsi="Times New Roman" w:cs="Times New Roman"/>
          <w:b/>
          <w:lang w:eastAsia="en-US"/>
        </w:rPr>
        <w:t xml:space="preserve"> del 0</w:t>
      </w:r>
      <w:r w:rsidR="003D4AC5" w:rsidRPr="00F26ED9">
        <w:rPr>
          <w:rFonts w:ascii="Times New Roman" w:eastAsia="Calibri" w:hAnsi="Times New Roman" w:cs="Times New Roman"/>
          <w:b/>
          <w:lang w:eastAsia="en-US"/>
        </w:rPr>
        <w:t>4</w:t>
      </w:r>
      <w:r w:rsidR="00A502D6" w:rsidRPr="00F26ED9">
        <w:rPr>
          <w:rFonts w:ascii="Times New Roman" w:eastAsia="Calibri" w:hAnsi="Times New Roman" w:cs="Times New Roman"/>
          <w:b/>
          <w:lang w:eastAsia="en-US"/>
        </w:rPr>
        <w:t>/</w:t>
      </w:r>
      <w:r w:rsidR="003D4AC5" w:rsidRPr="00F26ED9">
        <w:rPr>
          <w:rFonts w:ascii="Times New Roman" w:eastAsia="Calibri" w:hAnsi="Times New Roman" w:cs="Times New Roman"/>
          <w:b/>
          <w:lang w:eastAsia="en-US"/>
        </w:rPr>
        <w:t>11</w:t>
      </w:r>
      <w:r w:rsidR="00A502D6" w:rsidRPr="00F26ED9">
        <w:rPr>
          <w:rFonts w:ascii="Times New Roman" w:eastAsia="Calibri" w:hAnsi="Times New Roman" w:cs="Times New Roman"/>
          <w:b/>
          <w:lang w:eastAsia="en-US"/>
        </w:rPr>
        <w:t>/2024</w:t>
      </w:r>
    </w:p>
    <w:p w14:paraId="69AF1774" w14:textId="77777777" w:rsidR="00BD5ECB" w:rsidRDefault="00BD5ECB" w:rsidP="001244CC">
      <w:pPr>
        <w:jc w:val="both"/>
        <w:rPr>
          <w:rFonts w:ascii="Times New Roman" w:eastAsia="Calibri" w:hAnsi="Times New Roman" w:cs="Times New Roman"/>
          <w:b/>
          <w:lang w:eastAsia="en-US"/>
        </w:rPr>
      </w:pPr>
    </w:p>
    <w:p w14:paraId="238B6BD6" w14:textId="77777777" w:rsidR="001244CC" w:rsidRPr="00287EB7" w:rsidRDefault="001244CC" w:rsidP="001244CC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bookmarkStart w:id="1" w:name="_Hlk160218039"/>
      <w:bookmarkEnd w:id="0"/>
      <w:r w:rsidRPr="00287EB7">
        <w:rPr>
          <w:rFonts w:ascii="Times New Roman" w:eastAsia="Calibri" w:hAnsi="Times New Roman" w:cs="Times New Roman"/>
          <w:bCs/>
          <w:lang w:eastAsia="en-US"/>
        </w:rPr>
        <w:t xml:space="preserve">PIANO NAZIONALE DI RIPRESA E RESILIENZA MISSIONE 4: ISTRUZIONE E RICERCA Componente 1 – Potenziamento dell’offerta dei servizi di istruzione: dagli asili nido alle Università Investimento 3.1: </w:t>
      </w:r>
      <w:bookmarkStart w:id="2" w:name="_Hlk160193753"/>
      <w:r w:rsidRPr="00287EB7">
        <w:rPr>
          <w:rFonts w:ascii="Times New Roman" w:eastAsia="Calibri" w:hAnsi="Times New Roman" w:cs="Times New Roman"/>
          <w:bCs/>
          <w:i/>
          <w:iCs/>
          <w:lang w:eastAsia="en-US"/>
        </w:rPr>
        <w:t>Nuove competenze e nuovi linguaggi</w:t>
      </w:r>
      <w:r>
        <w:rPr>
          <w:rFonts w:ascii="Times New Roman" w:eastAsia="Calibri" w:hAnsi="Times New Roman" w:cs="Times New Roman"/>
          <w:bCs/>
          <w:i/>
          <w:iCs/>
          <w:lang w:eastAsia="en-US"/>
        </w:rPr>
        <w:t>-</w:t>
      </w:r>
      <w:r w:rsidRPr="00287EB7">
        <w:rPr>
          <w:rFonts w:ascii="Times New Roman" w:eastAsia="Calibri" w:hAnsi="Times New Roman" w:cs="Times New Roman"/>
          <w:bCs/>
          <w:i/>
          <w:iCs/>
          <w:lang w:eastAsia="en-US"/>
        </w:rPr>
        <w:t xml:space="preserve"> Azioni di potenziamento delle competenze STEM e multilinguistiche (D.M. 65/2023)</w:t>
      </w:r>
      <w:r w:rsidRPr="00287EB7">
        <w:rPr>
          <w:rFonts w:ascii="Times New Roman" w:eastAsia="Calibri" w:hAnsi="Times New Roman" w:cs="Times New Roman"/>
          <w:bCs/>
          <w:lang w:eastAsia="en-US"/>
        </w:rPr>
        <w:t xml:space="preserve"> </w:t>
      </w:r>
      <w:bookmarkEnd w:id="2"/>
      <w:r>
        <w:rPr>
          <w:rFonts w:ascii="Times New Roman" w:eastAsia="Calibri" w:hAnsi="Times New Roman" w:cs="Times New Roman"/>
          <w:bCs/>
          <w:lang w:eastAsia="en-US"/>
        </w:rPr>
        <w:t>f</w:t>
      </w:r>
      <w:r w:rsidRPr="00B9034B">
        <w:rPr>
          <w:rFonts w:ascii="Times New Roman" w:eastAsia="Calibri" w:hAnsi="Times New Roman" w:cs="Times New Roman"/>
          <w:bCs/>
          <w:lang w:eastAsia="en-US"/>
        </w:rPr>
        <w:t>inanziato dall’Unione europea – Next Generation EU</w:t>
      </w:r>
    </w:p>
    <w:p w14:paraId="36B4ACC3" w14:textId="77777777" w:rsidR="001244CC" w:rsidRPr="00287EB7" w:rsidRDefault="001244CC" w:rsidP="001244CC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</w:p>
    <w:p w14:paraId="4C547B46" w14:textId="77777777" w:rsidR="001244CC" w:rsidRPr="00287EB7" w:rsidRDefault="001244CC" w:rsidP="001244CC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 xml:space="preserve">Codice Progetto: </w:t>
      </w:r>
      <w:bookmarkStart w:id="3" w:name="_Hlk160653996"/>
      <w:r w:rsidRPr="00287EB7">
        <w:rPr>
          <w:rFonts w:ascii="Times New Roman" w:eastAsia="Calibri" w:hAnsi="Times New Roman" w:cs="Times New Roman"/>
          <w:bCs/>
          <w:lang w:eastAsia="en-US"/>
        </w:rPr>
        <w:t>M4C1I3.1-2023-1143-P-35911</w:t>
      </w:r>
    </w:p>
    <w:bookmarkEnd w:id="3"/>
    <w:p w14:paraId="6009FC60" w14:textId="77777777" w:rsidR="001244CC" w:rsidRPr="00287EB7" w:rsidRDefault="001244CC" w:rsidP="001244CC">
      <w:pPr>
        <w:ind w:leftChars="-1" w:hangingChars="1" w:hanging="2"/>
        <w:jc w:val="both"/>
        <w:rPr>
          <w:rFonts w:ascii="Times New Roman" w:eastAsia="Calibri" w:hAnsi="Times New Roman" w:cs="Times New Roman"/>
          <w:b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>Titolo</w:t>
      </w:r>
      <w:r w:rsidRPr="00287EB7">
        <w:rPr>
          <w:rFonts w:ascii="Times New Roman" w:eastAsia="Calibri" w:hAnsi="Times New Roman" w:cs="Times New Roman"/>
          <w:bCs/>
          <w:lang w:eastAsia="en-US"/>
        </w:rPr>
        <w:t xml:space="preserve">: </w:t>
      </w:r>
      <w:bookmarkStart w:id="4" w:name="_Hlk160654009"/>
      <w:r w:rsidRPr="00287EB7">
        <w:rPr>
          <w:rFonts w:ascii="Times New Roman" w:eastAsia="Calibri" w:hAnsi="Times New Roman" w:cs="Times New Roman"/>
          <w:bCs/>
          <w:lang w:eastAsia="en-US"/>
        </w:rPr>
        <w:t>Future in STEM</w:t>
      </w:r>
      <w:bookmarkEnd w:id="4"/>
    </w:p>
    <w:p w14:paraId="7A23E7CE" w14:textId="77777777" w:rsidR="001244CC" w:rsidRPr="00287EB7" w:rsidRDefault="001244CC" w:rsidP="001244CC">
      <w:pPr>
        <w:ind w:leftChars="-1" w:hangingChars="1" w:hanging="2"/>
        <w:jc w:val="both"/>
        <w:rPr>
          <w:rFonts w:ascii="Times New Roman" w:eastAsia="Calibri" w:hAnsi="Times New Roman" w:cs="Times New Roman"/>
          <w:bCs/>
          <w:lang w:eastAsia="en-US"/>
        </w:rPr>
      </w:pPr>
      <w:r w:rsidRPr="00287EB7">
        <w:rPr>
          <w:rFonts w:ascii="Times New Roman" w:eastAsia="Calibri" w:hAnsi="Times New Roman" w:cs="Times New Roman"/>
          <w:b/>
          <w:lang w:eastAsia="en-US"/>
        </w:rPr>
        <w:t>CUP:</w:t>
      </w:r>
      <w:r w:rsidRPr="00287EB7">
        <w:rPr>
          <w:b/>
        </w:rPr>
        <w:t xml:space="preserve"> </w:t>
      </w:r>
      <w:r w:rsidRPr="00287EB7">
        <w:rPr>
          <w:rFonts w:ascii="Times New Roman" w:eastAsia="Calibri" w:hAnsi="Times New Roman" w:cs="Times New Roman"/>
          <w:bCs/>
          <w:lang w:eastAsia="en-US"/>
        </w:rPr>
        <w:t>D14D23003890006</w:t>
      </w:r>
      <w:bookmarkEnd w:id="1"/>
    </w:p>
    <w:p w14:paraId="6D33C2C9" w14:textId="77777777" w:rsidR="00446352" w:rsidRDefault="00446352" w:rsidP="008B6CDB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p w14:paraId="7A7E610C" w14:textId="1E11795F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Il/la sottoscritto/a ______________________________________________ nato/a a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personale interno all’Istituzione Scolastica in quanto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______________________________________________ </w:t>
      </w:r>
    </w:p>
    <w:p w14:paraId="5D5E0BA9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BF23E5D" w14:textId="2AB06232" w:rsidR="00B5601D" w:rsidRPr="00B5601D" w:rsidRDefault="00B5601D" w:rsidP="00B5601D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</w:p>
    <w:p w14:paraId="174F6C2D" w14:textId="77777777" w:rsidR="00B5601D" w:rsidRPr="00CE0302" w:rsidRDefault="00B5601D" w:rsidP="00B5601D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CE0302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CHIEDE</w:t>
      </w:r>
    </w:p>
    <w:p w14:paraId="77C70FA7" w14:textId="77777777" w:rsidR="00B5601D" w:rsidRP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8307F60" w14:textId="15ED1139" w:rsidR="00B5601D" w:rsidRDefault="00B5601D" w:rsidP="009361C3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di essere ammesso/a a partecipare alla procedura in oggetto</w:t>
      </w:r>
      <w:r w:rsidR="00A62D36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per i</w:t>
      </w:r>
      <w:r w:rsidR="00C3498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l</w:t>
      </w:r>
      <w:r w:rsidR="00A62D36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profil</w:t>
      </w:r>
      <w:r w:rsidR="00C3498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o</w:t>
      </w:r>
      <w:r w:rsidR="00A62D36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di seguito </w:t>
      </w:r>
      <w:r w:rsidR="00CE0302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selezionat</w:t>
      </w:r>
      <w:r w:rsidR="00C3498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o</w:t>
      </w:r>
      <w:r w:rsidR="00A62D36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:</w:t>
      </w:r>
    </w:p>
    <w:p w14:paraId="4BB7A541" w14:textId="77777777" w:rsidR="00A62D36" w:rsidRDefault="00A62D36" w:rsidP="009361C3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35"/>
        <w:gridCol w:w="1595"/>
      </w:tblGrid>
      <w:tr w:rsidR="00C34987" w:rsidRPr="0091645D" w14:paraId="50AFC3C7" w14:textId="77777777" w:rsidTr="00A62D36">
        <w:trPr>
          <w:jc w:val="center"/>
        </w:trPr>
        <w:tc>
          <w:tcPr>
            <w:tcW w:w="1635" w:type="dxa"/>
          </w:tcPr>
          <w:p w14:paraId="0A657A17" w14:textId="77777777" w:rsidR="00C34987" w:rsidRDefault="00C34987" w:rsidP="002A3130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</w:pPr>
            <w:r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  <w:t>Profilo AA</w:t>
            </w:r>
          </w:p>
          <w:p w14:paraId="15CFD836" w14:textId="5BDEFE75" w:rsidR="00C34987" w:rsidRPr="0091645D" w:rsidRDefault="00C34987" w:rsidP="002A3130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</w:pPr>
            <w:r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  <w:t>Assistente Amministrativo</w:t>
            </w:r>
          </w:p>
        </w:tc>
        <w:tc>
          <w:tcPr>
            <w:tcW w:w="1595" w:type="dxa"/>
          </w:tcPr>
          <w:p w14:paraId="2C35B004" w14:textId="77777777" w:rsidR="00C34987" w:rsidRDefault="00C34987" w:rsidP="002A3130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</w:pPr>
            <w:r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  <w:t>Profilo CS</w:t>
            </w:r>
          </w:p>
          <w:p w14:paraId="1CD7F02A" w14:textId="77777777" w:rsidR="00C34987" w:rsidRDefault="00C34987" w:rsidP="002A3130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</w:pPr>
            <w:r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  <w:t xml:space="preserve">Collaboratore </w:t>
            </w:r>
          </w:p>
          <w:p w14:paraId="41FB864E" w14:textId="1A8FCE8C" w:rsidR="00C34987" w:rsidRPr="0091645D" w:rsidRDefault="00C34987" w:rsidP="002A3130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</w:pPr>
            <w:r>
              <w:rPr>
                <w:rFonts w:ascii="Times New Roman" w:eastAsia="Calibri" w:hAnsi="Times New Roman" w:cs="Times New Roman"/>
                <w:b/>
                <w:kern w:val="1"/>
                <w:lang w:eastAsia="en-US" w:bidi="hi-IN"/>
              </w:rPr>
              <w:t>Scolastico</w:t>
            </w:r>
          </w:p>
        </w:tc>
      </w:tr>
      <w:tr w:rsidR="00C34987" w:rsidRPr="0091645D" w14:paraId="4DCF0E6E" w14:textId="77777777" w:rsidTr="00A62D36">
        <w:trPr>
          <w:jc w:val="center"/>
        </w:trPr>
        <w:tc>
          <w:tcPr>
            <w:tcW w:w="1635" w:type="dxa"/>
          </w:tcPr>
          <w:p w14:paraId="4D8B1455" w14:textId="46F0BC7F" w:rsidR="00C34987" w:rsidRPr="0091645D" w:rsidRDefault="00C34987" w:rsidP="003D4AC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  <w:tc>
          <w:tcPr>
            <w:tcW w:w="1595" w:type="dxa"/>
          </w:tcPr>
          <w:p w14:paraId="6B97D9BE" w14:textId="1C7C3180" w:rsidR="00C34987" w:rsidRPr="0091645D" w:rsidRDefault="00C34987" w:rsidP="003D4AC5">
            <w:pPr>
              <w:jc w:val="center"/>
              <w:textDirection w:val="btLr"/>
              <w:textAlignment w:val="top"/>
              <w:outlineLvl w:val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□</w:t>
            </w:r>
          </w:p>
        </w:tc>
      </w:tr>
    </w:tbl>
    <w:p w14:paraId="71E3A31C" w14:textId="77777777" w:rsidR="00A62D36" w:rsidRPr="00B5601D" w:rsidRDefault="00A62D36" w:rsidP="009361C3">
      <w:pPr>
        <w:rPr>
          <w:rFonts w:ascii="Times New Roman" w:eastAsia="Calibri" w:hAnsi="Times New Roman" w:cs="Times New Roman"/>
          <w:bCs/>
          <w:iCs/>
          <w:sz w:val="22"/>
          <w:szCs w:val="22"/>
          <w:lang w:eastAsia="en-US"/>
        </w:rPr>
      </w:pPr>
    </w:p>
    <w:p w14:paraId="0AAE9A47" w14:textId="77777777" w:rsidR="00CE0302" w:rsidRDefault="00CE0302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80EC9D7" w14:textId="23C654C4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 tal fine, dichiara, sotto la propria responsabilità:</w:t>
      </w:r>
    </w:p>
    <w:p w14:paraId="367AD004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4A6226FB" w14:textId="38175187" w:rsidR="00B5601D" w:rsidRPr="00B5601D" w:rsidRDefault="00B5601D" w:rsidP="00C34987">
      <w:pPr>
        <w:pStyle w:val="Paragrafoelenco"/>
        <w:numPr>
          <w:ilvl w:val="0"/>
          <w:numId w:val="2"/>
        </w:numPr>
        <w:rPr>
          <w:rFonts w:eastAsia="Calibri"/>
          <w:bCs/>
          <w:sz w:val="22"/>
          <w:szCs w:val="22"/>
          <w:lang w:eastAsia="en-US"/>
        </w:rPr>
      </w:pPr>
      <w:r w:rsidRPr="00B5601D">
        <w:rPr>
          <w:rFonts w:eastAsia="Calibri"/>
          <w:bCs/>
          <w:sz w:val="22"/>
          <w:szCs w:val="22"/>
          <w:lang w:eastAsia="en-US"/>
        </w:rPr>
        <w:t>che i recapiti presso i quali si intendono ricevere le comunicazioni sono i seguenti:</w:t>
      </w:r>
    </w:p>
    <w:p w14:paraId="6083B72E" w14:textId="77777777" w:rsidR="00B5601D" w:rsidRPr="00B5601D" w:rsidRDefault="00B5601D" w:rsidP="00B5601D">
      <w:pPr>
        <w:pStyle w:val="Paragrafoelenco"/>
        <w:ind w:left="1070"/>
        <w:rPr>
          <w:rFonts w:eastAsia="Calibri"/>
          <w:bCs/>
          <w:sz w:val="22"/>
          <w:szCs w:val="22"/>
          <w:lang w:eastAsia="en-US"/>
        </w:rPr>
      </w:pPr>
    </w:p>
    <w:p w14:paraId="327E37E9" w14:textId="019E23D5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residenza: _____________________________________________________________</w:t>
      </w:r>
    </w:p>
    <w:p w14:paraId="2F33BF7C" w14:textId="3ACC3042" w:rsidR="00B5601D" w:rsidRPr="00B5601D" w:rsidRDefault="00B5601D" w:rsidP="00B5601D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indirizzo posta elettronica ordinaria: ________________________________________</w:t>
      </w:r>
    </w:p>
    <w:p w14:paraId="6F45C9B7" w14:textId="0DD81A22" w:rsidR="00B5601D" w:rsidRPr="00B5601D" w:rsidRDefault="00B5601D" w:rsidP="00B5601D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indirizzo posta elettronica certificata (PEC): __________________________________</w:t>
      </w:r>
    </w:p>
    <w:p w14:paraId="6358713B" w14:textId="6807D8A1" w:rsidR="00B5601D" w:rsidRPr="00B5601D" w:rsidRDefault="00B5601D" w:rsidP="00B5601D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numero di telefono: _____________________________________________________,</w:t>
      </w:r>
    </w:p>
    <w:p w14:paraId="05A74655" w14:textId="77777777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2FCD919" w14:textId="771F4502" w:rsid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autorizzando espressamente l’Istituzione scolastica all’utilizzo dei suddetti mezzi per effettuare le comunicazioni;</w:t>
      </w:r>
    </w:p>
    <w:p w14:paraId="1869ADFB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492166CD" w14:textId="77777777" w:rsidR="00B5601D" w:rsidRPr="00B5601D" w:rsidRDefault="00B5601D" w:rsidP="00B24DA8">
      <w:pPr>
        <w:ind w:left="709" w:hanging="709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2.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2171B4B2" w14:textId="709A8E2E" w:rsidR="00B5601D" w:rsidRPr="00B5601D" w:rsidRDefault="00B5601D" w:rsidP="00B24DA8">
      <w:pPr>
        <w:ind w:left="709" w:hanging="709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3.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 xml:space="preserve">di aver preso visione 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dell’Avviso in </w:t>
      </w:r>
      <w:r w:rsidRPr="005C1630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oggetto </w:t>
      </w:r>
      <w:r w:rsidR="00A3696E" w:rsidRPr="00A3696E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Prot. 0010570/U del 23/12/2024</w:t>
      </w:r>
      <w:r w:rsidR="00A3696E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e di accettare tutte le condizioni ivi contenute;</w:t>
      </w:r>
    </w:p>
    <w:p w14:paraId="222DCB8F" w14:textId="77777777" w:rsidR="00B5601D" w:rsidRPr="00B5601D" w:rsidRDefault="00B5601D" w:rsidP="00B24DA8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4.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di aver preso visione dell’informativa di cui all’art. 10 dell’Avviso;</w:t>
      </w:r>
    </w:p>
    <w:p w14:paraId="51E6FDF2" w14:textId="77777777" w:rsidR="00B5601D" w:rsidRDefault="00B5601D" w:rsidP="00B24DA8">
      <w:pPr>
        <w:ind w:left="709" w:hanging="709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lastRenderedPageBreak/>
        <w:t>5.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6D80ABB5" w14:textId="77777777" w:rsidR="00B5601D" w:rsidRPr="00B5601D" w:rsidRDefault="00B5601D" w:rsidP="00B5601D">
      <w:pPr>
        <w:ind w:left="709" w:hanging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5A91451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Ai fini della partecipazione alla procedura in oggetto, il sottoscritto/a __________________________________</w:t>
      </w:r>
    </w:p>
    <w:p w14:paraId="627D3460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84F359E" w14:textId="77777777" w:rsidR="00B5601D" w:rsidRPr="00CE0302" w:rsidRDefault="00B5601D" w:rsidP="00B5601D">
      <w:pPr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CE0302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DICHIARA ALTRESÌ</w:t>
      </w:r>
    </w:p>
    <w:p w14:paraId="4DD70A62" w14:textId="77777777" w:rsidR="00B5601D" w:rsidRPr="00B5601D" w:rsidRDefault="00B5601D" w:rsidP="00B5601D">
      <w:pPr>
        <w:jc w:val="center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11C8DA13" w14:textId="62C713E5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di possedere i requisiti di ammissione alla selezione in oggetto di cui all’art. 2 dell’Avviso nello specifico, di: </w:t>
      </w:r>
    </w:p>
    <w:p w14:paraId="6162BF20" w14:textId="7C083AB3" w:rsidR="00B5601D" w:rsidRPr="00C34987" w:rsidRDefault="00B5601D" w:rsidP="00C34987">
      <w:pPr>
        <w:pStyle w:val="Paragrafoelenco"/>
        <w:numPr>
          <w:ilvl w:val="0"/>
          <w:numId w:val="4"/>
        </w:numPr>
        <w:rPr>
          <w:rFonts w:eastAsia="Calibri"/>
          <w:bCs/>
          <w:sz w:val="22"/>
          <w:szCs w:val="22"/>
          <w:lang w:eastAsia="en-US"/>
        </w:rPr>
      </w:pPr>
      <w:r w:rsidRPr="00C34987">
        <w:rPr>
          <w:rFonts w:eastAsia="Calibri"/>
          <w:bCs/>
          <w:sz w:val="22"/>
          <w:szCs w:val="22"/>
          <w:lang w:eastAsia="en-US"/>
        </w:rPr>
        <w:t xml:space="preserve">avere la cittadinanza italiana o di uno degli Stati membri dell’Unione europea; </w:t>
      </w:r>
    </w:p>
    <w:p w14:paraId="244B1F9E" w14:textId="6B44006D" w:rsidR="00B5601D" w:rsidRPr="00C34987" w:rsidRDefault="00B5601D" w:rsidP="00C34987">
      <w:pPr>
        <w:pStyle w:val="Paragrafoelenco"/>
        <w:numPr>
          <w:ilvl w:val="0"/>
          <w:numId w:val="4"/>
        </w:numPr>
        <w:rPr>
          <w:rFonts w:eastAsia="Calibri"/>
          <w:bCs/>
          <w:sz w:val="22"/>
          <w:szCs w:val="22"/>
          <w:lang w:eastAsia="en-US"/>
        </w:rPr>
      </w:pPr>
      <w:r w:rsidRPr="00C34987">
        <w:rPr>
          <w:rFonts w:eastAsia="Calibri"/>
          <w:bCs/>
          <w:sz w:val="22"/>
          <w:szCs w:val="22"/>
          <w:lang w:eastAsia="en-US"/>
        </w:rPr>
        <w:t xml:space="preserve">avere il godimento dei diritti civili e politici; </w:t>
      </w:r>
    </w:p>
    <w:p w14:paraId="7108C6F0" w14:textId="1245F482" w:rsidR="00B5601D" w:rsidRPr="00C34987" w:rsidRDefault="00B5601D" w:rsidP="00C34987">
      <w:pPr>
        <w:pStyle w:val="Paragrafoelenco"/>
        <w:numPr>
          <w:ilvl w:val="0"/>
          <w:numId w:val="4"/>
        </w:numPr>
        <w:rPr>
          <w:rFonts w:eastAsia="Calibri"/>
          <w:bCs/>
          <w:sz w:val="22"/>
          <w:szCs w:val="22"/>
          <w:lang w:eastAsia="en-US"/>
        </w:rPr>
      </w:pPr>
      <w:r w:rsidRPr="00C34987">
        <w:rPr>
          <w:rFonts w:eastAsia="Calibri"/>
          <w:bCs/>
          <w:sz w:val="22"/>
          <w:szCs w:val="22"/>
          <w:lang w:eastAsia="en-US"/>
        </w:rPr>
        <w:t>non essere stato escluso/a dall’elettorato politico attivo;</w:t>
      </w:r>
    </w:p>
    <w:p w14:paraId="78C4DD85" w14:textId="05BC91C1" w:rsidR="00B5601D" w:rsidRPr="00C34987" w:rsidRDefault="00B5601D" w:rsidP="00C34987">
      <w:pPr>
        <w:pStyle w:val="Paragrafoelenco"/>
        <w:numPr>
          <w:ilvl w:val="0"/>
          <w:numId w:val="4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C34987">
        <w:rPr>
          <w:rFonts w:eastAsia="Calibri"/>
          <w:bCs/>
          <w:sz w:val="22"/>
          <w:szCs w:val="22"/>
          <w:lang w:eastAsia="en-US"/>
        </w:rPr>
        <w:t xml:space="preserve">possedere l’idoneità fisica allo svolgimento delle funzioni cui la presente procedura di selezione si </w:t>
      </w:r>
      <w:r w:rsidR="00C34987">
        <w:rPr>
          <w:rFonts w:eastAsia="Calibri"/>
          <w:bCs/>
          <w:sz w:val="22"/>
          <w:szCs w:val="22"/>
          <w:lang w:eastAsia="en-US"/>
        </w:rPr>
        <w:t>r</w:t>
      </w:r>
      <w:r w:rsidRPr="00C34987">
        <w:rPr>
          <w:rFonts w:eastAsia="Calibri"/>
          <w:bCs/>
          <w:sz w:val="22"/>
          <w:szCs w:val="22"/>
          <w:lang w:eastAsia="en-US"/>
        </w:rPr>
        <w:t>iferisce;</w:t>
      </w:r>
    </w:p>
    <w:p w14:paraId="33732CBB" w14:textId="73E10D65" w:rsidR="00B5601D" w:rsidRPr="00C34987" w:rsidRDefault="00B5601D" w:rsidP="00C34987">
      <w:pPr>
        <w:pStyle w:val="Paragrafoelenco"/>
        <w:numPr>
          <w:ilvl w:val="0"/>
          <w:numId w:val="4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C34987">
        <w:rPr>
          <w:rFonts w:eastAsia="Calibri"/>
          <w:bCs/>
          <w:sz w:val="22"/>
          <w:szCs w:val="22"/>
          <w:lang w:eastAsia="en-US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6487CDAF" w14:textId="1BC46B73" w:rsidR="00B5601D" w:rsidRPr="00C34987" w:rsidRDefault="00B5601D" w:rsidP="00C34987">
      <w:pPr>
        <w:pStyle w:val="Paragrafoelenco"/>
        <w:numPr>
          <w:ilvl w:val="0"/>
          <w:numId w:val="4"/>
        </w:numPr>
        <w:rPr>
          <w:rFonts w:eastAsia="Calibri"/>
          <w:bCs/>
          <w:sz w:val="22"/>
          <w:szCs w:val="22"/>
          <w:lang w:eastAsia="en-US"/>
        </w:rPr>
      </w:pPr>
      <w:r w:rsidRPr="00C34987">
        <w:rPr>
          <w:rFonts w:eastAsia="Calibri"/>
          <w:bCs/>
          <w:sz w:val="22"/>
          <w:szCs w:val="22"/>
          <w:lang w:eastAsia="en-US"/>
        </w:rPr>
        <w:t xml:space="preserve">non essere sottoposto/a a procedimenti penali [o se sì indicare a quali_______________________]; </w:t>
      </w:r>
    </w:p>
    <w:p w14:paraId="48EAA4EA" w14:textId="6B945676" w:rsidR="00B5601D" w:rsidRPr="00C34987" w:rsidRDefault="00B5601D" w:rsidP="00C34987">
      <w:pPr>
        <w:pStyle w:val="Paragrafoelenco"/>
        <w:numPr>
          <w:ilvl w:val="0"/>
          <w:numId w:val="4"/>
        </w:numPr>
        <w:rPr>
          <w:rFonts w:eastAsia="Calibri"/>
          <w:bCs/>
          <w:sz w:val="22"/>
          <w:szCs w:val="22"/>
          <w:lang w:eastAsia="en-US"/>
        </w:rPr>
      </w:pPr>
      <w:r w:rsidRPr="00C34987">
        <w:rPr>
          <w:rFonts w:eastAsia="Calibri"/>
          <w:bCs/>
          <w:sz w:val="22"/>
          <w:szCs w:val="22"/>
          <w:lang w:eastAsia="en-US"/>
        </w:rPr>
        <w:t>non essere stato/a destituito/a o dispensato/a dall’impiego presso una Pubblica Amministrazione;</w:t>
      </w:r>
    </w:p>
    <w:p w14:paraId="6CC585E3" w14:textId="1FEA5EF8" w:rsidR="00B5601D" w:rsidRPr="00C34987" w:rsidRDefault="00B5601D" w:rsidP="00C34987">
      <w:pPr>
        <w:pStyle w:val="Paragrafoelenco"/>
        <w:numPr>
          <w:ilvl w:val="0"/>
          <w:numId w:val="4"/>
        </w:numPr>
        <w:rPr>
          <w:rFonts w:eastAsia="Calibri"/>
          <w:bCs/>
          <w:sz w:val="22"/>
          <w:szCs w:val="22"/>
          <w:lang w:eastAsia="en-US"/>
        </w:rPr>
      </w:pPr>
      <w:r w:rsidRPr="00C34987">
        <w:rPr>
          <w:rFonts w:eastAsia="Calibri"/>
          <w:bCs/>
          <w:sz w:val="22"/>
          <w:szCs w:val="22"/>
          <w:lang w:eastAsia="en-US"/>
        </w:rPr>
        <w:t>non essere stato/a dichiarato/a decaduto/a o licenziato/a da un impiego statale;</w:t>
      </w:r>
    </w:p>
    <w:p w14:paraId="70AE5058" w14:textId="48EEB163" w:rsidR="00B5601D" w:rsidRPr="00C34987" w:rsidRDefault="00B5601D" w:rsidP="00C34987">
      <w:pPr>
        <w:pStyle w:val="Paragrafoelenco"/>
        <w:numPr>
          <w:ilvl w:val="0"/>
          <w:numId w:val="4"/>
        </w:numPr>
        <w:rPr>
          <w:rFonts w:eastAsia="Calibri"/>
          <w:bCs/>
          <w:sz w:val="22"/>
          <w:szCs w:val="22"/>
          <w:lang w:eastAsia="en-US"/>
        </w:rPr>
      </w:pPr>
      <w:r w:rsidRPr="00C34987">
        <w:rPr>
          <w:rFonts w:eastAsia="Calibri"/>
          <w:bCs/>
          <w:sz w:val="22"/>
          <w:szCs w:val="22"/>
          <w:lang w:eastAsia="en-US"/>
        </w:rPr>
        <w:t xml:space="preserve">non trovarsi in situazione di incompatibilità, ai sensi di quanto previsto dal d.lgs. n. 39/2013 e dall’art. 53, del d.lgs. n. 165/2001; </w:t>
      </w:r>
    </w:p>
    <w:p w14:paraId="6A4D3BF9" w14:textId="690B01BD" w:rsidR="00B5601D" w:rsidRPr="00C34987" w:rsidRDefault="00B5601D" w:rsidP="00C34987">
      <w:pPr>
        <w:pStyle w:val="Paragrafoelenco"/>
        <w:numPr>
          <w:ilvl w:val="2"/>
          <w:numId w:val="4"/>
        </w:numPr>
        <w:rPr>
          <w:rFonts w:eastAsia="Calibri"/>
          <w:bCs/>
          <w:sz w:val="22"/>
          <w:szCs w:val="22"/>
          <w:lang w:eastAsia="en-US"/>
        </w:rPr>
      </w:pPr>
      <w:r w:rsidRPr="00C34987">
        <w:rPr>
          <w:rFonts w:eastAsia="Calibri"/>
          <w:bCs/>
          <w:sz w:val="22"/>
          <w:szCs w:val="22"/>
          <w:lang w:eastAsia="en-US"/>
        </w:rPr>
        <w:t>ovvero, nel caso in cui sussistano situazioni di incompatibilità, che le stesse sono le seguenti:________________________________________________________________________;</w:t>
      </w:r>
    </w:p>
    <w:p w14:paraId="4B52A03C" w14:textId="4AEED1CC" w:rsidR="00862B28" w:rsidRPr="00C34987" w:rsidRDefault="00B5601D" w:rsidP="00C34987">
      <w:pPr>
        <w:pStyle w:val="Paragrafoelenco"/>
        <w:numPr>
          <w:ilvl w:val="0"/>
          <w:numId w:val="4"/>
        </w:numPr>
        <w:rPr>
          <w:rFonts w:eastAsia="Calibri"/>
          <w:bCs/>
          <w:sz w:val="22"/>
          <w:szCs w:val="22"/>
          <w:lang w:eastAsia="en-US"/>
        </w:rPr>
      </w:pPr>
      <w:r w:rsidRPr="00C34987">
        <w:rPr>
          <w:rFonts w:eastAsia="Calibri"/>
          <w:bCs/>
          <w:sz w:val="22"/>
          <w:szCs w:val="22"/>
          <w:lang w:eastAsia="en-US"/>
        </w:rPr>
        <w:t>non trovarsi in situazioni di conflitto di interessi, anche potenziale, ai sensi dell’art. 53, comma 14, del d.lgs. n. 165/2001, che possano interferire con l’esercizio dell’incarico;</w:t>
      </w:r>
      <w:r w:rsidR="00862B28" w:rsidRPr="00C34987">
        <w:rPr>
          <w:rFonts w:eastAsia="Calibri"/>
          <w:bCs/>
          <w:sz w:val="22"/>
          <w:szCs w:val="22"/>
          <w:lang w:eastAsia="en-US"/>
        </w:rPr>
        <w:t xml:space="preserve"> </w:t>
      </w:r>
    </w:p>
    <w:p w14:paraId="15A5A58A" w14:textId="03E4FFE7" w:rsidR="00C34987" w:rsidRPr="00C34987" w:rsidRDefault="00AF26C7" w:rsidP="00C34987">
      <w:pPr>
        <w:pStyle w:val="Paragrafoelenco"/>
        <w:numPr>
          <w:ilvl w:val="0"/>
          <w:numId w:val="4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C34987">
        <w:rPr>
          <w:rFonts w:eastAsia="Calibri"/>
          <w:bCs/>
          <w:sz w:val="22"/>
          <w:szCs w:val="22"/>
          <w:lang w:eastAsia="en-US"/>
        </w:rPr>
        <w:t>di essere personale interno</w:t>
      </w:r>
      <w:r w:rsidR="009730A4" w:rsidRPr="00C34987">
        <w:rPr>
          <w:rFonts w:eastAsia="Calibri"/>
          <w:bCs/>
          <w:sz w:val="22"/>
          <w:szCs w:val="22"/>
          <w:lang w:eastAsia="en-US"/>
        </w:rPr>
        <w:t xml:space="preserve"> </w:t>
      </w:r>
      <w:r w:rsidR="00C34987" w:rsidRPr="00C34987">
        <w:rPr>
          <w:rFonts w:eastAsia="Calibri"/>
          <w:bCs/>
          <w:sz w:val="22"/>
          <w:szCs w:val="22"/>
          <w:lang w:eastAsia="en-US"/>
        </w:rPr>
        <w:t>per il profilo richiesto</w:t>
      </w:r>
      <w:r w:rsidRPr="00C34987">
        <w:rPr>
          <w:rFonts w:eastAsia="Calibri"/>
          <w:bCs/>
          <w:sz w:val="22"/>
          <w:szCs w:val="22"/>
          <w:lang w:eastAsia="en-US"/>
        </w:rPr>
        <w:t xml:space="preserve"> </w:t>
      </w:r>
      <w:r w:rsidR="00C34987" w:rsidRPr="00C34987">
        <w:rPr>
          <w:rFonts w:eastAsia="Calibri"/>
          <w:bCs/>
          <w:sz w:val="22"/>
          <w:szCs w:val="22"/>
          <w:lang w:eastAsia="en-US"/>
        </w:rPr>
        <w:t>de</w:t>
      </w:r>
      <w:r w:rsidRPr="00C34987">
        <w:rPr>
          <w:rFonts w:eastAsia="Calibri"/>
          <w:bCs/>
          <w:sz w:val="22"/>
          <w:szCs w:val="22"/>
          <w:lang w:eastAsia="en-US"/>
        </w:rPr>
        <w:t>ll’Istituto Comprensivo A. Gramsci di Aprilia per l’intera durata dell’incarico</w:t>
      </w:r>
      <w:r w:rsidR="001D614C" w:rsidRPr="00C34987">
        <w:rPr>
          <w:rFonts w:eastAsia="Calibri"/>
          <w:bCs/>
          <w:sz w:val="22"/>
          <w:szCs w:val="22"/>
          <w:lang w:eastAsia="en-US"/>
        </w:rPr>
        <w:t xml:space="preserve"> </w:t>
      </w:r>
    </w:p>
    <w:p w14:paraId="49D49A3C" w14:textId="553057E7" w:rsidR="00B5601D" w:rsidRPr="00C34987" w:rsidRDefault="001D614C" w:rsidP="00C34987">
      <w:pPr>
        <w:pStyle w:val="Paragrafoelenco"/>
        <w:numPr>
          <w:ilvl w:val="0"/>
          <w:numId w:val="4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C34987">
        <w:rPr>
          <w:rFonts w:eastAsia="Calibri"/>
          <w:bCs/>
          <w:sz w:val="22"/>
          <w:szCs w:val="22"/>
          <w:lang w:eastAsia="en-US"/>
        </w:rPr>
        <w:t>di essere disponibile ad adattarsi al calendario delle attività definito dal Dirigente scolastico;</w:t>
      </w:r>
    </w:p>
    <w:p w14:paraId="39EE3B16" w14:textId="77777777" w:rsidR="001D614C" w:rsidRPr="00B5601D" w:rsidRDefault="001D614C" w:rsidP="004C0287">
      <w:pPr>
        <w:ind w:left="1418" w:hanging="567"/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7C2DC24A" w14:textId="77777777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EF4856A" w14:textId="01E71CDE" w:rsidR="00260915" w:rsidRDefault="00260915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Relativamente al punto xi per il ruolo di esperto </w:t>
      </w:r>
      <w:r w:rsidRPr="00CE0302">
        <w:rPr>
          <w:rFonts w:ascii="Times New Roman" w:eastAsia="Calibri" w:hAnsi="Times New Roman" w:cs="Times New Roman"/>
          <w:b/>
          <w:caps/>
          <w:sz w:val="22"/>
          <w:szCs w:val="22"/>
          <w:lang w:eastAsia="en-US"/>
        </w:rPr>
        <w:t>dichiara</w:t>
      </w: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 xml:space="preserve"> di:</w:t>
      </w:r>
    </w:p>
    <w:p w14:paraId="2F97BC90" w14:textId="1E7654C3" w:rsidR="00260915" w:rsidRDefault="00BD5ECB" w:rsidP="00260915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____________________________________________________________________________________________</w:t>
      </w:r>
    </w:p>
    <w:p w14:paraId="26BD544A" w14:textId="77777777" w:rsidR="00BD5ECB" w:rsidRDefault="00BD5ECB" w:rsidP="00260915">
      <w:pPr>
        <w:jc w:val="both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533913B3" w14:textId="77777777" w:rsidR="00260915" w:rsidRDefault="00260915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2E028058" w14:textId="75AEEFF9" w:rsidR="00AF26C7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Si allega alla presente</w:t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:</w:t>
      </w:r>
    </w:p>
    <w:p w14:paraId="1300712A" w14:textId="3586C8ED" w:rsidR="00AF26C7" w:rsidRPr="00AF26C7" w:rsidRDefault="00AF26C7" w:rsidP="00C34987">
      <w:pPr>
        <w:pStyle w:val="Paragrafoelenco"/>
        <w:numPr>
          <w:ilvl w:val="0"/>
          <w:numId w:val="3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AF26C7">
        <w:rPr>
          <w:rFonts w:eastAsia="Calibri"/>
          <w:bCs/>
          <w:sz w:val="22"/>
          <w:szCs w:val="22"/>
          <w:lang w:eastAsia="en-US"/>
        </w:rPr>
        <w:t>All. B Scheda di autovalutazione datata e firmata</w:t>
      </w:r>
    </w:p>
    <w:p w14:paraId="2363F959" w14:textId="6F6D637E" w:rsidR="00AF26C7" w:rsidRPr="00AF26C7" w:rsidRDefault="00AF26C7" w:rsidP="00C34987">
      <w:pPr>
        <w:pStyle w:val="Paragrafoelenco"/>
        <w:numPr>
          <w:ilvl w:val="0"/>
          <w:numId w:val="3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AF26C7">
        <w:rPr>
          <w:rFonts w:eastAsia="Calibri"/>
          <w:bCs/>
          <w:sz w:val="22"/>
          <w:szCs w:val="22"/>
          <w:lang w:eastAsia="en-US"/>
        </w:rPr>
        <w:t>All. C Dichiarazione inesistenza cause di incompatibilità e conflitto di interesse datata e firmata</w:t>
      </w:r>
    </w:p>
    <w:p w14:paraId="6F44FF2C" w14:textId="50211B0A" w:rsidR="00AF26C7" w:rsidRPr="00AF26C7" w:rsidRDefault="00AF26C7" w:rsidP="00C34987">
      <w:pPr>
        <w:pStyle w:val="Paragrafoelenco"/>
        <w:numPr>
          <w:ilvl w:val="0"/>
          <w:numId w:val="3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AF26C7">
        <w:rPr>
          <w:rFonts w:eastAsia="Calibri"/>
          <w:bCs/>
          <w:sz w:val="22"/>
          <w:szCs w:val="22"/>
          <w:lang w:eastAsia="en-US"/>
        </w:rPr>
        <w:t>C</w:t>
      </w:r>
      <w:r w:rsidR="00B5601D" w:rsidRPr="00AF26C7">
        <w:rPr>
          <w:rFonts w:eastAsia="Calibri"/>
          <w:bCs/>
          <w:sz w:val="22"/>
          <w:szCs w:val="22"/>
          <w:lang w:eastAsia="en-US"/>
        </w:rPr>
        <w:t xml:space="preserve">urriculum </w:t>
      </w:r>
      <w:r w:rsidR="00B24DA8">
        <w:rPr>
          <w:rFonts w:eastAsia="Calibri"/>
          <w:bCs/>
          <w:sz w:val="22"/>
          <w:szCs w:val="22"/>
          <w:lang w:eastAsia="en-US"/>
        </w:rPr>
        <w:t>V</w:t>
      </w:r>
      <w:r w:rsidR="00B5601D" w:rsidRPr="00AF26C7">
        <w:rPr>
          <w:rFonts w:eastAsia="Calibri"/>
          <w:bCs/>
          <w:sz w:val="22"/>
          <w:szCs w:val="22"/>
          <w:lang w:eastAsia="en-US"/>
        </w:rPr>
        <w:t xml:space="preserve">itae </w:t>
      </w:r>
      <w:r w:rsidRPr="00B24DA8">
        <w:rPr>
          <w:rFonts w:eastAsia="Calibri"/>
          <w:bCs/>
          <w:sz w:val="22"/>
          <w:szCs w:val="22"/>
          <w:u w:val="single"/>
          <w:lang w:eastAsia="en-US"/>
        </w:rPr>
        <w:t>in formato Europeo</w:t>
      </w:r>
      <w:r w:rsidRPr="00AF26C7">
        <w:rPr>
          <w:rFonts w:eastAsia="Calibri"/>
          <w:bCs/>
          <w:sz w:val="22"/>
          <w:szCs w:val="22"/>
          <w:lang w:eastAsia="en-US"/>
        </w:rPr>
        <w:t xml:space="preserve"> con autodichiarazione di veridicità dei dati e delle informazioni contenute, ai sensi degli artt. 46 e 47 del D.P.R. 445/2000 datato e firmato</w:t>
      </w:r>
    </w:p>
    <w:p w14:paraId="6D3F28B0" w14:textId="0D6B18D1" w:rsidR="00AF26C7" w:rsidRPr="00AF26C7" w:rsidRDefault="00AF26C7" w:rsidP="00C34987">
      <w:pPr>
        <w:pStyle w:val="Paragrafoelenco"/>
        <w:numPr>
          <w:ilvl w:val="0"/>
          <w:numId w:val="3"/>
        </w:numPr>
        <w:jc w:val="both"/>
        <w:rPr>
          <w:rFonts w:eastAsia="Calibri"/>
          <w:bCs/>
          <w:sz w:val="22"/>
          <w:szCs w:val="22"/>
          <w:lang w:eastAsia="en-US"/>
        </w:rPr>
      </w:pPr>
      <w:r w:rsidRPr="00AF26C7">
        <w:rPr>
          <w:rFonts w:eastAsia="Calibri"/>
          <w:bCs/>
          <w:sz w:val="22"/>
          <w:szCs w:val="22"/>
          <w:lang w:eastAsia="en-US"/>
        </w:rPr>
        <w:t>Copia di documento di identità</w:t>
      </w:r>
      <w:r>
        <w:rPr>
          <w:rFonts w:eastAsia="Calibri"/>
          <w:bCs/>
          <w:sz w:val="22"/>
          <w:szCs w:val="22"/>
          <w:lang w:eastAsia="en-US"/>
        </w:rPr>
        <w:t xml:space="preserve"> in corso di validità</w:t>
      </w:r>
    </w:p>
    <w:p w14:paraId="1D2D2C3F" w14:textId="0B4AC4AF" w:rsidR="00CE0302" w:rsidRDefault="00DF6E09" w:rsidP="00DF6E09">
      <w:pPr>
        <w:tabs>
          <w:tab w:val="left" w:pos="1120"/>
        </w:tabs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</w:p>
    <w:p w14:paraId="5265B677" w14:textId="77777777" w:rsidR="00CE0302" w:rsidRDefault="00CE0302" w:rsidP="00DF6E09">
      <w:pPr>
        <w:tabs>
          <w:tab w:val="left" w:pos="1120"/>
        </w:tabs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0C4DAB93" w14:textId="734F8AE0" w:rsidR="00B5601D" w:rsidRDefault="00B5601D" w:rsidP="00AF26C7">
      <w:pPr>
        <w:ind w:firstLine="709"/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Luogo e data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Firma del Partecipante</w:t>
      </w:r>
    </w:p>
    <w:p w14:paraId="7C022B32" w14:textId="77777777" w:rsidR="00AF26C7" w:rsidRPr="00B5601D" w:rsidRDefault="00AF26C7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</w:p>
    <w:p w14:paraId="6476F6CD" w14:textId="00016339" w:rsidR="00B5601D" w:rsidRPr="00B5601D" w:rsidRDefault="00B5601D" w:rsidP="00B5601D">
      <w:pPr>
        <w:rPr>
          <w:rFonts w:ascii="Times New Roman" w:eastAsia="Calibri" w:hAnsi="Times New Roman" w:cs="Times New Roman"/>
          <w:bCs/>
          <w:sz w:val="22"/>
          <w:szCs w:val="22"/>
          <w:lang w:eastAsia="en-US"/>
        </w:rPr>
      </w:pP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_______________, ______________</w:t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="00AF26C7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ab/>
      </w:r>
      <w:r w:rsidRPr="00B5601D">
        <w:rPr>
          <w:rFonts w:ascii="Times New Roman" w:eastAsia="Calibri" w:hAnsi="Times New Roman" w:cs="Times New Roman"/>
          <w:bCs/>
          <w:sz w:val="22"/>
          <w:szCs w:val="22"/>
          <w:lang w:eastAsia="en-US"/>
        </w:rPr>
        <w:t>____________________________</w:t>
      </w:r>
    </w:p>
    <w:sectPr w:rsidR="00B5601D" w:rsidRPr="00B5601D" w:rsidSect="0007338C">
      <w:headerReference w:type="default" r:id="rId8"/>
      <w:footerReference w:type="default" r:id="rId9"/>
      <w:pgSz w:w="11906" w:h="16838" w:code="9"/>
      <w:pgMar w:top="567" w:right="851" w:bottom="567" w:left="851" w:header="181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A1747" w14:textId="77777777" w:rsidR="00C123A8" w:rsidRDefault="00C123A8">
      <w:r>
        <w:separator/>
      </w:r>
    </w:p>
  </w:endnote>
  <w:endnote w:type="continuationSeparator" w:id="0">
    <w:p w14:paraId="69063DA4" w14:textId="77777777" w:rsidR="00C123A8" w:rsidRDefault="00C12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275">
    <w:altName w:val="Times New Roman"/>
    <w:charset w:val="00"/>
    <w:family w:val="auto"/>
    <w:pitch w:val="variable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2047100"/>
      <w:docPartObj>
        <w:docPartGallery w:val="Page Numbers (Bottom of Page)"/>
        <w:docPartUnique/>
      </w:docPartObj>
    </w:sdtPr>
    <w:sdtEndPr/>
    <w:sdtContent>
      <w:p w14:paraId="66C0562B" w14:textId="6C2DF56C" w:rsidR="0053617F" w:rsidRDefault="0053617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938F78" w14:textId="77777777" w:rsidR="00407FBD" w:rsidRDefault="00407FBD">
    <w:pPr>
      <w:pStyle w:val="Pidipagina"/>
      <w:tabs>
        <w:tab w:val="clear" w:pos="4819"/>
        <w:tab w:val="center" w:pos="2835"/>
      </w:tabs>
      <w:rPr>
        <w:rFonts w:ascii="Tahoma" w:hAnsi="Tahoma" w:cs="Tahoma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55BA9" w14:textId="77777777" w:rsidR="00C123A8" w:rsidRDefault="00C123A8">
      <w:r>
        <w:separator/>
      </w:r>
    </w:p>
  </w:footnote>
  <w:footnote w:type="continuationSeparator" w:id="0">
    <w:p w14:paraId="6345253D" w14:textId="77777777" w:rsidR="00C123A8" w:rsidRDefault="00C12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EEFB1" w14:textId="04A793A1" w:rsidR="00F65F91" w:rsidRDefault="005C1954" w:rsidP="00B823C5">
    <w:pPr>
      <w:pStyle w:val="Intestazione"/>
    </w:pPr>
    <w:r w:rsidRPr="00B5601D">
      <w:rPr>
        <w:rFonts w:ascii="Times New Roman" w:hAnsi="Times New Roman" w:cs="Times New Roman"/>
        <w:b/>
        <w:bCs/>
      </w:rPr>
      <w:t>Allegato A</w:t>
    </w:r>
    <w:r w:rsidRPr="005C1954">
      <w:rPr>
        <w:rFonts w:ascii="Times New Roman" w:hAnsi="Times New Roman" w:cs="Times New Roman"/>
      </w:rPr>
      <w:t xml:space="preserve"> – </w:t>
    </w:r>
    <w:r w:rsidR="00C34987" w:rsidRPr="00C34987">
      <w:rPr>
        <w:rFonts w:ascii="Times New Roman" w:hAnsi="Times New Roman" w:cs="Times New Roman"/>
      </w:rPr>
      <w:t>Avviso di selezione rivolto al personale interno ATA per “attività operative strumentali alla gestione e realizzazione dei percorsi formativi” a valere sul progetto</w:t>
    </w:r>
    <w:r w:rsidR="00C34987">
      <w:rPr>
        <w:rFonts w:ascii="Times New Roman" w:hAnsi="Times New Roman" w:cs="Times New Roman"/>
      </w:rPr>
      <w:t xml:space="preserve"> PNRR DM65/2023</w:t>
    </w:r>
  </w:p>
  <w:p w14:paraId="69C4AF52" w14:textId="77777777" w:rsidR="00F65F91" w:rsidRDefault="00F65F91" w:rsidP="00471ABB">
    <w:pPr>
      <w:pStyle w:val="Intestazione"/>
      <w:jc w:val="center"/>
    </w:pPr>
  </w:p>
  <w:p w14:paraId="0F855C17" w14:textId="52BE4E0A" w:rsidR="00471ABB" w:rsidRDefault="001300BD" w:rsidP="00471ABB">
    <w:pPr>
      <w:pStyle w:val="Intestazione"/>
      <w:jc w:val="center"/>
    </w:pPr>
    <w:r>
      <w:rPr>
        <w:noProof/>
      </w:rPr>
      <w:drawing>
        <wp:inline distT="0" distB="0" distL="0" distR="0" wp14:anchorId="2CEAB9AF" wp14:editId="41F77389">
          <wp:extent cx="6479540" cy="26797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954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92C45F" w14:textId="77777777" w:rsidR="00407FBD" w:rsidRDefault="00407FBD">
    <w:pPr>
      <w:pStyle w:val="Pidipagina"/>
      <w:tabs>
        <w:tab w:val="clear" w:pos="4819"/>
        <w:tab w:val="center" w:pos="567"/>
      </w:tabs>
      <w:jc w:val="center"/>
      <w:rPr>
        <w:rFonts w:ascii="Berlin Sans FB" w:hAnsi="Berlin Sans FB" w:cs="Berlin Sans FB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OpenSymbol"/>
        <w:b/>
        <w:bCs/>
        <w:sz w:val="22"/>
        <w:szCs w:val="22"/>
        <w:shd w:val="clear" w:color="auto" w:fill="auto"/>
        <w:lang w:val="it-IT"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2"/>
    <w:lvl w:ilvl="0">
      <w:start w:val="1"/>
      <w:numFmt w:val="bullet"/>
      <w:lvlText w:val=""/>
      <w:lvlJc w:val="left"/>
      <w:pPr>
        <w:tabs>
          <w:tab w:val="num" w:pos="616"/>
        </w:tabs>
        <w:ind w:left="616" w:hanging="360"/>
      </w:pPr>
      <w:rPr>
        <w:rFonts w:ascii="Symbol" w:hAnsi="Symbol" w:cs="Times New Roman"/>
        <w:b/>
      </w:rPr>
    </w:lvl>
    <w:lvl w:ilvl="1">
      <w:start w:val="1"/>
      <w:numFmt w:val="bullet"/>
      <w:lvlText w:val="◦"/>
      <w:lvlJc w:val="left"/>
      <w:pPr>
        <w:tabs>
          <w:tab w:val="num" w:pos="976"/>
        </w:tabs>
        <w:ind w:left="976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336"/>
        </w:tabs>
        <w:ind w:left="1336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696"/>
        </w:tabs>
        <w:ind w:left="1696" w:hanging="360"/>
      </w:pPr>
      <w:rPr>
        <w:rFonts w:ascii="Symbol" w:hAnsi="Symbol" w:cs="Times New Roman"/>
        <w:b/>
      </w:rPr>
    </w:lvl>
    <w:lvl w:ilvl="4">
      <w:start w:val="1"/>
      <w:numFmt w:val="bullet"/>
      <w:lvlText w:val="◦"/>
      <w:lvlJc w:val="left"/>
      <w:pPr>
        <w:tabs>
          <w:tab w:val="num" w:pos="2056"/>
        </w:tabs>
        <w:ind w:left="2056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416"/>
        </w:tabs>
        <w:ind w:left="2416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776"/>
        </w:tabs>
        <w:ind w:left="2776" w:hanging="360"/>
      </w:pPr>
      <w:rPr>
        <w:rFonts w:ascii="Symbol" w:hAnsi="Symbol" w:cs="Times New Roman"/>
        <w:b/>
      </w:rPr>
    </w:lvl>
    <w:lvl w:ilvl="7">
      <w:start w:val="1"/>
      <w:numFmt w:val="bullet"/>
      <w:lvlText w:val="◦"/>
      <w:lvlJc w:val="left"/>
      <w:pPr>
        <w:tabs>
          <w:tab w:val="num" w:pos="3136"/>
        </w:tabs>
        <w:ind w:left="3136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496"/>
        </w:tabs>
        <w:ind w:left="3496" w:hanging="360"/>
      </w:pPr>
      <w:rPr>
        <w:rFonts w:ascii="OpenSymbol" w:hAnsi="OpenSymbol"/>
      </w:rPr>
    </w:lvl>
  </w:abstractNum>
  <w:abstractNum w:abstractNumId="5" w15:restartNumberingAfterBreak="0">
    <w:nsid w:val="1BF12B41"/>
    <w:multiLevelType w:val="hybridMultilevel"/>
    <w:tmpl w:val="111EFB6C"/>
    <w:lvl w:ilvl="0" w:tplc="F320AB6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65056"/>
    <w:multiLevelType w:val="hybridMultilevel"/>
    <w:tmpl w:val="85962B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8" w15:restartNumberingAfterBreak="0">
    <w:nsid w:val="66C71F31"/>
    <w:multiLevelType w:val="hybridMultilevel"/>
    <w:tmpl w:val="BA6AE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6184140">
    <w:abstractNumId w:val="7"/>
  </w:num>
  <w:num w:numId="2" w16cid:durableId="1931888050">
    <w:abstractNumId w:val="5"/>
  </w:num>
  <w:num w:numId="3" w16cid:durableId="618606163">
    <w:abstractNumId w:val="8"/>
  </w:num>
  <w:num w:numId="4" w16cid:durableId="252015160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defaultTabStop w:val="709"/>
  <w:hyphenationZone w:val="283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FBD"/>
    <w:rsid w:val="000044DF"/>
    <w:rsid w:val="00005FB5"/>
    <w:rsid w:val="00021933"/>
    <w:rsid w:val="00026EB9"/>
    <w:rsid w:val="00036627"/>
    <w:rsid w:val="000529D2"/>
    <w:rsid w:val="00071DA2"/>
    <w:rsid w:val="0007338C"/>
    <w:rsid w:val="00075516"/>
    <w:rsid w:val="00084C2F"/>
    <w:rsid w:val="00090087"/>
    <w:rsid w:val="00095133"/>
    <w:rsid w:val="000B0221"/>
    <w:rsid w:val="000C49E8"/>
    <w:rsid w:val="000C56EF"/>
    <w:rsid w:val="000E1E00"/>
    <w:rsid w:val="0010544B"/>
    <w:rsid w:val="00113B0F"/>
    <w:rsid w:val="00121974"/>
    <w:rsid w:val="001244CC"/>
    <w:rsid w:val="001300BD"/>
    <w:rsid w:val="001325B8"/>
    <w:rsid w:val="00146B0E"/>
    <w:rsid w:val="00147750"/>
    <w:rsid w:val="0017303D"/>
    <w:rsid w:val="001949F3"/>
    <w:rsid w:val="001A36E1"/>
    <w:rsid w:val="001C33A6"/>
    <w:rsid w:val="001D0D9D"/>
    <w:rsid w:val="001D614C"/>
    <w:rsid w:val="001D77AA"/>
    <w:rsid w:val="001E6246"/>
    <w:rsid w:val="002032D4"/>
    <w:rsid w:val="00217190"/>
    <w:rsid w:val="00230634"/>
    <w:rsid w:val="002402FF"/>
    <w:rsid w:val="002419C8"/>
    <w:rsid w:val="00245F7C"/>
    <w:rsid w:val="00247644"/>
    <w:rsid w:val="00251294"/>
    <w:rsid w:val="002554BE"/>
    <w:rsid w:val="00260915"/>
    <w:rsid w:val="00261E85"/>
    <w:rsid w:val="00262D1D"/>
    <w:rsid w:val="00274603"/>
    <w:rsid w:val="00294680"/>
    <w:rsid w:val="00297ABB"/>
    <w:rsid w:val="002B43ED"/>
    <w:rsid w:val="002B52B9"/>
    <w:rsid w:val="002C7AE9"/>
    <w:rsid w:val="002D3950"/>
    <w:rsid w:val="002F23C8"/>
    <w:rsid w:val="002F5387"/>
    <w:rsid w:val="003138B2"/>
    <w:rsid w:val="00321AEF"/>
    <w:rsid w:val="00323532"/>
    <w:rsid w:val="00325633"/>
    <w:rsid w:val="00332970"/>
    <w:rsid w:val="00360BA8"/>
    <w:rsid w:val="003750D0"/>
    <w:rsid w:val="00382A59"/>
    <w:rsid w:val="003B1106"/>
    <w:rsid w:val="003D4AC5"/>
    <w:rsid w:val="003D6343"/>
    <w:rsid w:val="003E231D"/>
    <w:rsid w:val="003E3ECB"/>
    <w:rsid w:val="003F06A9"/>
    <w:rsid w:val="003F0CF5"/>
    <w:rsid w:val="00407FBD"/>
    <w:rsid w:val="004222E9"/>
    <w:rsid w:val="004307FC"/>
    <w:rsid w:val="00436A7D"/>
    <w:rsid w:val="0044522F"/>
    <w:rsid w:val="00446352"/>
    <w:rsid w:val="00451107"/>
    <w:rsid w:val="00454AD9"/>
    <w:rsid w:val="00460152"/>
    <w:rsid w:val="004633BE"/>
    <w:rsid w:val="00471ABB"/>
    <w:rsid w:val="00485B8D"/>
    <w:rsid w:val="00496A04"/>
    <w:rsid w:val="004A0E68"/>
    <w:rsid w:val="004A22F2"/>
    <w:rsid w:val="004B226F"/>
    <w:rsid w:val="004C0287"/>
    <w:rsid w:val="004C599D"/>
    <w:rsid w:val="004C6BE9"/>
    <w:rsid w:val="004E5AD5"/>
    <w:rsid w:val="004F551A"/>
    <w:rsid w:val="0050587E"/>
    <w:rsid w:val="0053617F"/>
    <w:rsid w:val="00543856"/>
    <w:rsid w:val="00566520"/>
    <w:rsid w:val="0058037A"/>
    <w:rsid w:val="005A2A1F"/>
    <w:rsid w:val="005A3759"/>
    <w:rsid w:val="005A771E"/>
    <w:rsid w:val="005A7D27"/>
    <w:rsid w:val="005C1630"/>
    <w:rsid w:val="005C1954"/>
    <w:rsid w:val="005D2C0E"/>
    <w:rsid w:val="005D5309"/>
    <w:rsid w:val="005F0607"/>
    <w:rsid w:val="005F18CE"/>
    <w:rsid w:val="005F4352"/>
    <w:rsid w:val="005F484A"/>
    <w:rsid w:val="00604600"/>
    <w:rsid w:val="006048E1"/>
    <w:rsid w:val="006404AF"/>
    <w:rsid w:val="00650D2A"/>
    <w:rsid w:val="00654A87"/>
    <w:rsid w:val="00676B5F"/>
    <w:rsid w:val="006A2104"/>
    <w:rsid w:val="006A3C9D"/>
    <w:rsid w:val="006B0A43"/>
    <w:rsid w:val="006B3040"/>
    <w:rsid w:val="006C50C4"/>
    <w:rsid w:val="006D4F13"/>
    <w:rsid w:val="006D6B8B"/>
    <w:rsid w:val="006E2E91"/>
    <w:rsid w:val="00702CB4"/>
    <w:rsid w:val="007039CC"/>
    <w:rsid w:val="007415B6"/>
    <w:rsid w:val="00743BDA"/>
    <w:rsid w:val="007511B0"/>
    <w:rsid w:val="007513CB"/>
    <w:rsid w:val="00757B2B"/>
    <w:rsid w:val="00765CB3"/>
    <w:rsid w:val="00777D50"/>
    <w:rsid w:val="007A0415"/>
    <w:rsid w:val="007A0D88"/>
    <w:rsid w:val="007B7751"/>
    <w:rsid w:val="007C1D19"/>
    <w:rsid w:val="007C505C"/>
    <w:rsid w:val="00800E7E"/>
    <w:rsid w:val="00822C25"/>
    <w:rsid w:val="00862B28"/>
    <w:rsid w:val="008965D2"/>
    <w:rsid w:val="008B4758"/>
    <w:rsid w:val="008B6CDB"/>
    <w:rsid w:val="008C7818"/>
    <w:rsid w:val="008D1F88"/>
    <w:rsid w:val="008E1CD9"/>
    <w:rsid w:val="009266D5"/>
    <w:rsid w:val="009361C3"/>
    <w:rsid w:val="00950CA3"/>
    <w:rsid w:val="009730A4"/>
    <w:rsid w:val="00977204"/>
    <w:rsid w:val="009A7CD2"/>
    <w:rsid w:val="009B3A80"/>
    <w:rsid w:val="009B734D"/>
    <w:rsid w:val="009C1FD4"/>
    <w:rsid w:val="009D5091"/>
    <w:rsid w:val="009E719B"/>
    <w:rsid w:val="00A236D3"/>
    <w:rsid w:val="00A33129"/>
    <w:rsid w:val="00A3696E"/>
    <w:rsid w:val="00A502D6"/>
    <w:rsid w:val="00A5099B"/>
    <w:rsid w:val="00A62D36"/>
    <w:rsid w:val="00A72C56"/>
    <w:rsid w:val="00A76048"/>
    <w:rsid w:val="00A800BC"/>
    <w:rsid w:val="00AA6F84"/>
    <w:rsid w:val="00AB6627"/>
    <w:rsid w:val="00AD5850"/>
    <w:rsid w:val="00AE0660"/>
    <w:rsid w:val="00AE57CC"/>
    <w:rsid w:val="00AF26C7"/>
    <w:rsid w:val="00B11495"/>
    <w:rsid w:val="00B13E95"/>
    <w:rsid w:val="00B24DA8"/>
    <w:rsid w:val="00B5601D"/>
    <w:rsid w:val="00B823C5"/>
    <w:rsid w:val="00BB2560"/>
    <w:rsid w:val="00BB527B"/>
    <w:rsid w:val="00BD5ECB"/>
    <w:rsid w:val="00BE015C"/>
    <w:rsid w:val="00BF21C2"/>
    <w:rsid w:val="00C00E44"/>
    <w:rsid w:val="00C027B0"/>
    <w:rsid w:val="00C05078"/>
    <w:rsid w:val="00C123A8"/>
    <w:rsid w:val="00C225A7"/>
    <w:rsid w:val="00C34987"/>
    <w:rsid w:val="00C426C5"/>
    <w:rsid w:val="00C45750"/>
    <w:rsid w:val="00C46055"/>
    <w:rsid w:val="00C479C6"/>
    <w:rsid w:val="00C568A6"/>
    <w:rsid w:val="00C70FE9"/>
    <w:rsid w:val="00C86727"/>
    <w:rsid w:val="00C876E1"/>
    <w:rsid w:val="00CB5D57"/>
    <w:rsid w:val="00CC7970"/>
    <w:rsid w:val="00CE0302"/>
    <w:rsid w:val="00CE7CD8"/>
    <w:rsid w:val="00CF6398"/>
    <w:rsid w:val="00D00105"/>
    <w:rsid w:val="00D210C5"/>
    <w:rsid w:val="00D21869"/>
    <w:rsid w:val="00D32119"/>
    <w:rsid w:val="00D560C6"/>
    <w:rsid w:val="00D57883"/>
    <w:rsid w:val="00D930E1"/>
    <w:rsid w:val="00D95F8E"/>
    <w:rsid w:val="00DB4E57"/>
    <w:rsid w:val="00DC7D46"/>
    <w:rsid w:val="00DD342C"/>
    <w:rsid w:val="00DD34AD"/>
    <w:rsid w:val="00DE230E"/>
    <w:rsid w:val="00DE6D65"/>
    <w:rsid w:val="00DE77AB"/>
    <w:rsid w:val="00DF6E09"/>
    <w:rsid w:val="00E0665B"/>
    <w:rsid w:val="00E41D02"/>
    <w:rsid w:val="00E43C55"/>
    <w:rsid w:val="00E45C11"/>
    <w:rsid w:val="00E505F9"/>
    <w:rsid w:val="00E61DC3"/>
    <w:rsid w:val="00E647BE"/>
    <w:rsid w:val="00E66F24"/>
    <w:rsid w:val="00E71629"/>
    <w:rsid w:val="00E80851"/>
    <w:rsid w:val="00E955AF"/>
    <w:rsid w:val="00EC2690"/>
    <w:rsid w:val="00EF1420"/>
    <w:rsid w:val="00F21A3E"/>
    <w:rsid w:val="00F26ED9"/>
    <w:rsid w:val="00F47993"/>
    <w:rsid w:val="00F65F91"/>
    <w:rsid w:val="00F9202A"/>
    <w:rsid w:val="00F93079"/>
    <w:rsid w:val="00FA3402"/>
    <w:rsid w:val="00FA3D2E"/>
    <w:rsid w:val="00FA56CE"/>
    <w:rsid w:val="00FB4DBB"/>
    <w:rsid w:val="00FB61D9"/>
    <w:rsid w:val="00FE1EDE"/>
    <w:rsid w:val="00FF2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1790C38B"/>
  <w15:docId w15:val="{EB69099C-C99A-437B-BF60-023F1A815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1EDE"/>
    <w:rPr>
      <w:rFonts w:ascii="MS Sans Serif" w:hAnsi="MS Sans Serif" w:cs="MS Sans Serif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FE1EDE"/>
    <w:pPr>
      <w:keepNext/>
      <w:jc w:val="center"/>
      <w:outlineLvl w:val="0"/>
    </w:pPr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407FB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Testofumetto">
    <w:name w:val="Balloon Text"/>
    <w:basedOn w:val="Normale"/>
    <w:link w:val="TestofumettoCarattere"/>
    <w:uiPriority w:val="99"/>
    <w:rsid w:val="00FE1E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rsid w:val="00FE1EDE"/>
    <w:rPr>
      <w:rFonts w:ascii="Tahoma" w:hAnsi="Tahoma" w:cs="Tahoma"/>
      <w:sz w:val="16"/>
      <w:szCs w:val="16"/>
      <w:lang w:val="en-US" w:eastAsia="it-IT"/>
    </w:rPr>
  </w:style>
  <w:style w:type="character" w:styleId="Collegamentoipertestuale">
    <w:name w:val="Hyperlink"/>
    <w:uiPriority w:val="99"/>
    <w:rsid w:val="00FE1EDE"/>
    <w:rPr>
      <w:rFonts w:ascii="Times New Roman" w:hAnsi="Times New Roman"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rsid w:val="00FE1E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E1EDE"/>
    <w:rPr>
      <w:rFonts w:ascii="MS Sans Serif" w:hAnsi="MS Sans Serif" w:cs="MS Sans Serif"/>
      <w:sz w:val="20"/>
      <w:szCs w:val="20"/>
      <w:lang w:val="en-US"/>
    </w:rPr>
  </w:style>
  <w:style w:type="character" w:styleId="Collegamentovisitato">
    <w:name w:val="FollowedHyperlink"/>
    <w:uiPriority w:val="99"/>
    <w:rsid w:val="00FE1EDE"/>
    <w:rPr>
      <w:rFonts w:ascii="Times New Roman" w:hAnsi="Times New Roman" w:cs="Times New Roman"/>
      <w:color w:val="800080"/>
      <w:u w:val="single"/>
    </w:rPr>
  </w:style>
  <w:style w:type="paragraph" w:styleId="Titolo">
    <w:name w:val="Title"/>
    <w:basedOn w:val="Normale"/>
    <w:next w:val="Sottotitolo"/>
    <w:link w:val="TitoloCarattere"/>
    <w:qFormat/>
    <w:rsid w:val="00026EB9"/>
    <w:pPr>
      <w:widowControl w:val="0"/>
      <w:suppressAutoHyphens/>
      <w:jc w:val="center"/>
    </w:pPr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character" w:customStyle="1" w:styleId="TitoloCarattere">
    <w:name w:val="Titolo Carattere"/>
    <w:basedOn w:val="Carpredefinitoparagrafo"/>
    <w:link w:val="Titolo"/>
    <w:rsid w:val="00026EB9"/>
    <w:rPr>
      <w:rFonts w:ascii="Times New Roman" w:eastAsia="SimSun" w:hAnsi="Times New Roman" w:cs="Mangal"/>
      <w:b/>
      <w:bCs/>
      <w:color w:val="00000A"/>
      <w:kern w:val="1"/>
      <w:sz w:val="48"/>
      <w:szCs w:val="48"/>
      <w:lang w:eastAsia="hi-IN" w:bidi="hi-IN"/>
    </w:rPr>
  </w:style>
  <w:style w:type="paragraph" w:styleId="Sottotitolo">
    <w:name w:val="Subtitle"/>
    <w:basedOn w:val="Normale"/>
    <w:next w:val="Corpotesto"/>
    <w:link w:val="SottotitoloCarattere"/>
    <w:qFormat/>
    <w:rsid w:val="00026EB9"/>
    <w:pPr>
      <w:widowControl w:val="0"/>
      <w:suppressAutoHyphens/>
      <w:spacing w:after="60"/>
      <w:jc w:val="center"/>
    </w:pPr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character" w:customStyle="1" w:styleId="SottotitoloCarattere">
    <w:name w:val="Sottotitolo Carattere"/>
    <w:basedOn w:val="Carpredefinitoparagrafo"/>
    <w:link w:val="Sottotitolo"/>
    <w:rsid w:val="00026EB9"/>
    <w:rPr>
      <w:rFonts w:ascii="Cambria" w:eastAsia="SimSun" w:hAnsi="Cambria" w:cs="font275"/>
      <w:i/>
      <w:iCs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basedOn w:val="Normale"/>
    <w:rsid w:val="00026EB9"/>
    <w:pPr>
      <w:widowControl w:val="0"/>
      <w:suppressAutoHyphens/>
      <w:ind w:left="708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26EB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26EB9"/>
    <w:rPr>
      <w:rFonts w:ascii="MS Sans Serif" w:hAnsi="MS Sans Serif" w:cs="MS Sans Serif"/>
      <w:lang w:val="en-US"/>
    </w:rPr>
  </w:style>
  <w:style w:type="paragraph" w:customStyle="1" w:styleId="Default">
    <w:name w:val="Default"/>
    <w:rsid w:val="000529D2"/>
    <w:pPr>
      <w:suppressAutoHyphens/>
      <w:spacing w:line="100" w:lineRule="atLeast"/>
    </w:pPr>
    <w:rPr>
      <w:rFonts w:ascii="Times New Roman" w:hAnsi="Times New Roman"/>
      <w:color w:val="000000"/>
      <w:kern w:val="1"/>
      <w:sz w:val="24"/>
      <w:szCs w:val="24"/>
      <w:lang w:eastAsia="hi-IN" w:bidi="hi-IN"/>
    </w:rPr>
  </w:style>
  <w:style w:type="paragraph" w:styleId="Paragrafoelenco">
    <w:name w:val="List Paragraph"/>
    <w:basedOn w:val="Normale"/>
    <w:link w:val="ParagrafoelencoCarattere"/>
    <w:uiPriority w:val="1"/>
    <w:qFormat/>
    <w:rsid w:val="000529D2"/>
    <w:pPr>
      <w:widowControl w:val="0"/>
      <w:suppressAutoHyphens/>
      <w:ind w:left="708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Contenutotabella">
    <w:name w:val="Contenuto tabella"/>
    <w:basedOn w:val="Normale"/>
    <w:rsid w:val="000529D2"/>
    <w:pPr>
      <w:widowControl w:val="0"/>
      <w:suppressLineNumbers/>
      <w:suppressAutoHyphens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table" w:styleId="Grigliatabella">
    <w:name w:val="Table Grid"/>
    <w:basedOn w:val="Tabellanormale"/>
    <w:uiPriority w:val="59"/>
    <w:rsid w:val="00F930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36A7D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46352"/>
    <w:rPr>
      <w:color w:val="605E5C"/>
      <w:shd w:val="clear" w:color="auto" w:fill="E1DFDD"/>
    </w:rPr>
  </w:style>
  <w:style w:type="paragraph" w:customStyle="1" w:styleId="Comma">
    <w:name w:val="Comma"/>
    <w:basedOn w:val="Paragrafoelenco"/>
    <w:link w:val="CommaCarattere"/>
    <w:qFormat/>
    <w:rsid w:val="00147750"/>
    <w:pPr>
      <w:widowControl/>
      <w:numPr>
        <w:numId w:val="1"/>
      </w:numPr>
      <w:suppressAutoHyphens w:val="0"/>
      <w:spacing w:after="24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147750"/>
    <w:rPr>
      <w:rFonts w:ascii="Times New Roman" w:hAnsi="Times New Roman"/>
      <w:kern w:val="1"/>
      <w:sz w:val="24"/>
      <w:szCs w:val="24"/>
      <w:lang w:eastAsia="hi-IN" w:bidi="hi-IN"/>
    </w:rPr>
  </w:style>
  <w:style w:type="character" w:customStyle="1" w:styleId="CommaCarattere">
    <w:name w:val="Comma Carattere"/>
    <w:basedOn w:val="ParagrafoelencoCarattere"/>
    <w:link w:val="Comma"/>
    <w:rsid w:val="00147750"/>
    <w:rPr>
      <w:rFonts w:asciiTheme="minorHAnsi" w:eastAsiaTheme="minorHAnsi" w:hAnsiTheme="minorHAnsi" w:cstheme="minorBidi"/>
      <w:kern w:val="1"/>
      <w:sz w:val="22"/>
      <w:szCs w:val="22"/>
      <w:lang w:eastAsia="en-US" w:bidi="hi-IN"/>
    </w:rPr>
  </w:style>
  <w:style w:type="character" w:customStyle="1" w:styleId="ui-provider">
    <w:name w:val="ui-provider"/>
    <w:basedOn w:val="Carpredefinitoparagrafo"/>
    <w:rsid w:val="00147750"/>
  </w:style>
  <w:style w:type="table" w:customStyle="1" w:styleId="TableNormal">
    <w:name w:val="Table Normal"/>
    <w:uiPriority w:val="2"/>
    <w:semiHidden/>
    <w:unhideWhenUsed/>
    <w:qFormat/>
    <w:rsid w:val="00C426C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1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63D4-C781-4FE0-ABDD-1A8B4030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739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dell'Istruzione, dell'Università e della Ricerca - Ufficio Scolastico Regionale per il Lazio</vt:lpstr>
    </vt:vector>
  </TitlesOfParts>
  <Company>Dir. Did. I° Circolo Aprilia</Company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dell'Istruzione, dell'Università e della Ricerca - Ufficio Scolastico Regionale per il Lazio</dc:title>
  <dc:creator>Istituto Compresivo Gramasci - Aprilia - Lt</dc:creator>
  <cp:lastModifiedBy>Floriana Vinci</cp:lastModifiedBy>
  <cp:revision>90</cp:revision>
  <cp:lastPrinted>2023-05-14T16:55:00Z</cp:lastPrinted>
  <dcterms:created xsi:type="dcterms:W3CDTF">2022-12-23T12:05:00Z</dcterms:created>
  <dcterms:modified xsi:type="dcterms:W3CDTF">2024-12-23T15:09:00Z</dcterms:modified>
</cp:coreProperties>
</file>